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670B6" w:rsidRDefault="00F670B6">
      <w:pPr>
        <w:spacing w:line="360" w:lineRule="auto"/>
        <w:rPr>
          <w:rFonts w:ascii="Georgia" w:hAnsi="Georgia"/>
          <w:b/>
          <w:bCs/>
          <w:sz w:val="22"/>
          <w:szCs w:val="22"/>
        </w:rPr>
      </w:pPr>
      <w:r>
        <w:rPr>
          <w:rFonts w:ascii="Georgia" w:hAnsi="Georgia"/>
          <w:b/>
          <w:bCs/>
          <w:sz w:val="22"/>
          <w:szCs w:val="22"/>
        </w:rPr>
        <w:t>Useful Objects</w:t>
      </w:r>
    </w:p>
    <w:p w:rsidR="00F670B6" w:rsidRDefault="00F670B6">
      <w:pPr>
        <w:spacing w:line="360" w:lineRule="auto"/>
        <w:rPr>
          <w:rFonts w:ascii="Georgia" w:hAnsi="Georgia"/>
          <w:b/>
          <w:bCs/>
          <w:sz w:val="22"/>
          <w:szCs w:val="22"/>
        </w:rPr>
      </w:pPr>
      <w:r>
        <w:rPr>
          <w:rFonts w:ascii="Georgia" w:hAnsi="Georgia"/>
          <w:b/>
          <w:bCs/>
          <w:sz w:val="22"/>
          <w:szCs w:val="22"/>
        </w:rPr>
        <w:t>Electronic Music II</w:t>
      </w:r>
    </w:p>
    <w:p w:rsidR="00F670B6" w:rsidRDefault="00F670B6">
      <w:pPr>
        <w:spacing w:line="360" w:lineRule="auto"/>
        <w:rPr>
          <w:rFonts w:ascii="Georgia" w:hAnsi="Georgia"/>
          <w:bCs/>
          <w:sz w:val="22"/>
          <w:szCs w:val="22"/>
        </w:rPr>
      </w:pPr>
      <w:r>
        <w:rPr>
          <w:rFonts w:ascii="Georgia" w:hAnsi="Georgia"/>
          <w:b/>
          <w:bCs/>
          <w:sz w:val="22"/>
          <w:szCs w:val="22"/>
        </w:rPr>
        <w:t>Spring 2013</w:t>
      </w:r>
    </w:p>
    <w:p w:rsidR="00F670B6" w:rsidRDefault="00D04FB6" w:rsidP="00F670B6">
      <w:pPr>
        <w:numPr>
          <w:ilvl w:val="0"/>
          <w:numId w:val="11"/>
        </w:numPr>
        <w:spacing w:line="360" w:lineRule="auto"/>
        <w:rPr>
          <w:rFonts w:ascii="Georgia" w:hAnsi="Georgia"/>
          <w:bCs/>
          <w:sz w:val="22"/>
          <w:szCs w:val="22"/>
        </w:rPr>
      </w:pPr>
      <w:proofErr w:type="gramStart"/>
      <w:r w:rsidRPr="00D04FB6">
        <w:rPr>
          <w:rFonts w:ascii="Courier New" w:hAnsi="Courier New"/>
          <w:sz w:val="22"/>
          <w:szCs w:val="22"/>
        </w:rPr>
        <w:t>preset</w:t>
      </w:r>
      <w:proofErr w:type="gramEnd"/>
    </w:p>
    <w:p w:rsidR="00F670B6" w:rsidRDefault="00F670B6" w:rsidP="00F670B6">
      <w:pPr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The </w:t>
      </w:r>
      <w:r w:rsidRPr="00D04FB6">
        <w:rPr>
          <w:rFonts w:ascii="Courier New" w:hAnsi="Courier New"/>
          <w:sz w:val="22"/>
          <w:szCs w:val="22"/>
        </w:rPr>
        <w:t>preset</w:t>
      </w:r>
      <w:r>
        <w:rPr>
          <w:rFonts w:ascii="Georgia" w:hAnsi="Georgia"/>
          <w:sz w:val="22"/>
          <w:szCs w:val="22"/>
        </w:rPr>
        <w:t xml:space="preserve"> object is used to store and recreate the settings of </w:t>
      </w:r>
      <w:proofErr w:type="spellStart"/>
      <w:r>
        <w:rPr>
          <w:rFonts w:ascii="Georgia" w:hAnsi="Georgia"/>
          <w:sz w:val="22"/>
          <w:szCs w:val="22"/>
        </w:rPr>
        <w:t>patcher</w:t>
      </w:r>
      <w:proofErr w:type="spellEnd"/>
      <w:r>
        <w:rPr>
          <w:rFonts w:ascii="Georgia" w:hAnsi="Georgia"/>
          <w:sz w:val="22"/>
          <w:szCs w:val="22"/>
        </w:rPr>
        <w:t xml:space="preserve"> objects such as toggles, sliders, number boxes, etc.</w:t>
      </w:r>
    </w:p>
    <w:p w:rsidR="00F670B6" w:rsidRDefault="00F670B6" w:rsidP="00F670B6">
      <w:pPr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Create a blank object and type “preset”.  The resulting object will resemble the following:</w:t>
      </w:r>
    </w:p>
    <w:p w:rsidR="00F670B6" w:rsidRDefault="00E15A0E" w:rsidP="00F670B6">
      <w:pPr>
        <w:spacing w:line="360" w:lineRule="auto"/>
        <w:ind w:left="720"/>
        <w:rPr>
          <w:rFonts w:ascii="Georgia" w:hAnsi="Georgia"/>
          <w:sz w:val="22"/>
          <w:szCs w:val="22"/>
        </w:rPr>
      </w:pPr>
      <w:r>
        <w:rPr>
          <w:rFonts w:ascii="Georgia" w:hAnsi="Georgia"/>
          <w:noProof/>
          <w:sz w:val="22"/>
          <w:szCs w:val="22"/>
          <w:lang w:eastAsia="en-US" w:bidi="ar-SA"/>
        </w:rPr>
        <w:drawing>
          <wp:inline distT="0" distB="0" distL="0" distR="0">
            <wp:extent cx="1346200" cy="584200"/>
            <wp:effectExtent l="25400" t="0" r="0" b="0"/>
            <wp:docPr id="1" name="Picture 1" descr=":preset blan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preset blank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0B6" w:rsidRDefault="00F670B6" w:rsidP="00F670B6">
      <w:pPr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Each circle (termed “bubbles” by Max) can store the states of each applicable object in the patch.  Consider the following setup:</w:t>
      </w:r>
    </w:p>
    <w:p w:rsidR="00853E49" w:rsidRDefault="00E15A0E" w:rsidP="00F670B6">
      <w:pPr>
        <w:spacing w:line="360" w:lineRule="auto"/>
        <w:ind w:left="720"/>
        <w:rPr>
          <w:rFonts w:ascii="Georgia" w:hAnsi="Georgia"/>
          <w:sz w:val="22"/>
          <w:szCs w:val="22"/>
        </w:rPr>
      </w:pPr>
      <w:r>
        <w:rPr>
          <w:rFonts w:ascii="Georgia" w:hAnsi="Georgia"/>
          <w:noProof/>
          <w:sz w:val="22"/>
          <w:szCs w:val="22"/>
          <w:lang w:eastAsia="en-US" w:bidi="ar-SA"/>
        </w:rPr>
        <w:drawing>
          <wp:inline distT="0" distB="0" distL="0" distR="0">
            <wp:extent cx="1760855" cy="2938145"/>
            <wp:effectExtent l="25400" t="0" r="0" b="0"/>
            <wp:docPr id="4" name="Picture 4" descr=":preset dem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preset demo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293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E49" w:rsidRPr="00853E49" w:rsidRDefault="00853E49" w:rsidP="00853E49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 w:rsidRPr="00853E49">
        <w:rPr>
          <w:rFonts w:ascii="Georgia" w:hAnsi="Georgia"/>
          <w:sz w:val="22"/>
          <w:szCs w:val="22"/>
        </w:rPr>
        <w:t>There are several ways in which this patch could operate:</w:t>
      </w:r>
    </w:p>
    <w:p w:rsidR="00853E49" w:rsidRDefault="00853E49" w:rsidP="00853E49">
      <w:pPr>
        <w:pStyle w:val="ListParagraph"/>
        <w:numPr>
          <w:ilvl w:val="2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Produce a steady sine tone</w:t>
      </w:r>
    </w:p>
    <w:p w:rsidR="00853E49" w:rsidRDefault="00853E49" w:rsidP="00853E49">
      <w:pPr>
        <w:pStyle w:val="ListParagraph"/>
        <w:numPr>
          <w:ilvl w:val="2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Produce a sine tone at a frequency determined randomly every 500 ms.</w:t>
      </w:r>
    </w:p>
    <w:p w:rsidR="00853E49" w:rsidRDefault="00853E49" w:rsidP="00853E49">
      <w:pPr>
        <w:pStyle w:val="ListParagraph"/>
        <w:numPr>
          <w:ilvl w:val="2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Produce a random sine tone between </w:t>
      </w:r>
      <w:r>
        <w:rPr>
          <w:rFonts w:ascii="Georgia" w:hAnsi="Georgia"/>
          <w:i/>
          <w:sz w:val="22"/>
          <w:szCs w:val="22"/>
        </w:rPr>
        <w:t>x</w:t>
      </w:r>
      <w:r>
        <w:rPr>
          <w:rFonts w:ascii="Georgia" w:hAnsi="Georgia"/>
          <w:sz w:val="22"/>
          <w:szCs w:val="22"/>
        </w:rPr>
        <w:t xml:space="preserve"> and 499+</w:t>
      </w:r>
      <w:r>
        <w:rPr>
          <w:rFonts w:ascii="Georgia" w:hAnsi="Georgia"/>
          <w:i/>
          <w:sz w:val="22"/>
          <w:szCs w:val="22"/>
        </w:rPr>
        <w:t>x</w:t>
      </w:r>
      <w:r>
        <w:rPr>
          <w:rFonts w:ascii="Georgia" w:hAnsi="Georgia"/>
          <w:sz w:val="22"/>
          <w:szCs w:val="22"/>
        </w:rPr>
        <w:t xml:space="preserve"> Hz, determined every 500 ms.</w:t>
      </w:r>
    </w:p>
    <w:p w:rsidR="00853E49" w:rsidRDefault="00853E49" w:rsidP="00853E49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To coordinate the many objects that need to be set for each way of operating, I can use presets.</w:t>
      </w:r>
    </w:p>
    <w:p w:rsidR="00853E49" w:rsidRDefault="00853E49" w:rsidP="00853E49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First, make the necessary changes in the settings of each object.  For example, to reproduce mode </w:t>
      </w:r>
      <w:proofErr w:type="spellStart"/>
      <w:r>
        <w:rPr>
          <w:rFonts w:ascii="Georgia" w:hAnsi="Georgia"/>
          <w:sz w:val="22"/>
          <w:szCs w:val="22"/>
        </w:rPr>
        <w:t>i</w:t>
      </w:r>
      <w:proofErr w:type="spellEnd"/>
      <w:r>
        <w:rPr>
          <w:rFonts w:ascii="Georgia" w:hAnsi="Georgia"/>
          <w:sz w:val="22"/>
          <w:szCs w:val="22"/>
        </w:rPr>
        <w:t>. listed above, only the lower two toggle objects need to be checked.</w:t>
      </w:r>
    </w:p>
    <w:p w:rsidR="00877FD6" w:rsidRDefault="00877FD6" w:rsidP="00853E49">
      <w:pPr>
        <w:pStyle w:val="ListParagraph"/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noProof/>
          <w:sz w:val="22"/>
          <w:szCs w:val="22"/>
          <w:lang w:eastAsia="en-US" w:bidi="ar-SA"/>
        </w:rPr>
        <w:drawing>
          <wp:inline distT="0" distB="0" distL="0" distR="0">
            <wp:extent cx="1947333" cy="2582863"/>
            <wp:effectExtent l="25400" t="0" r="8467" b="0"/>
            <wp:docPr id="2" name="Picture 1" descr="preset dem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et demo2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47515" cy="2583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FD6" w:rsidRDefault="00877FD6" w:rsidP="00877FD6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To store the present setting, lock the patch and Shift-click on a bubble.  </w:t>
      </w:r>
      <w:r w:rsidRPr="00877FD6">
        <w:rPr>
          <w:rFonts w:ascii="Georgia" w:hAnsi="Georgia"/>
          <w:sz w:val="22"/>
          <w:szCs w:val="22"/>
        </w:rPr>
        <w:t>The bubble will darken, as shown below.</w:t>
      </w:r>
    </w:p>
    <w:p w:rsidR="00877FD6" w:rsidRDefault="00877FD6" w:rsidP="00877FD6">
      <w:pPr>
        <w:pStyle w:val="ListParagraph"/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noProof/>
          <w:sz w:val="22"/>
          <w:szCs w:val="22"/>
          <w:lang w:eastAsia="en-US" w:bidi="ar-SA"/>
        </w:rPr>
        <w:drawing>
          <wp:inline distT="0" distB="0" distL="0" distR="0">
            <wp:extent cx="1780198" cy="2353734"/>
            <wp:effectExtent l="25400" t="0" r="0" b="0"/>
            <wp:docPr id="3" name="Picture 2" descr="preset demo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et demo4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80198" cy="2353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FD6" w:rsidRDefault="00877FD6" w:rsidP="00877FD6">
      <w:pPr>
        <w:pStyle w:val="ListParagraph"/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Notice that the bubbles are numbered.  The numbers appear when you mouse over them.</w:t>
      </w:r>
    </w:p>
    <w:p w:rsidR="00877FD6" w:rsidRDefault="00877FD6" w:rsidP="00877FD6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Now, I will recreate mode ii. </w:t>
      </w:r>
      <w:proofErr w:type="gramStart"/>
      <w:r>
        <w:rPr>
          <w:rFonts w:ascii="Georgia" w:hAnsi="Georgia"/>
          <w:sz w:val="22"/>
          <w:szCs w:val="22"/>
        </w:rPr>
        <w:t>of</w:t>
      </w:r>
      <w:proofErr w:type="gramEnd"/>
      <w:r>
        <w:rPr>
          <w:rFonts w:ascii="Georgia" w:hAnsi="Georgia"/>
          <w:sz w:val="22"/>
          <w:szCs w:val="22"/>
        </w:rPr>
        <w:t xml:space="preserve"> the patch, as listed above, and store it in the next preset setting.</w:t>
      </w:r>
    </w:p>
    <w:p w:rsidR="00877FD6" w:rsidRDefault="00877FD6" w:rsidP="00877FD6">
      <w:pPr>
        <w:pStyle w:val="ListParagraph"/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noProof/>
          <w:sz w:val="22"/>
          <w:szCs w:val="22"/>
          <w:lang w:eastAsia="en-US" w:bidi="ar-SA"/>
        </w:rPr>
        <w:drawing>
          <wp:inline distT="0" distB="0" distL="0" distR="0">
            <wp:extent cx="2210041" cy="2971800"/>
            <wp:effectExtent l="25400" t="0" r="0" b="0"/>
            <wp:docPr id="6" name="Picture 5" descr="preset demo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et demo6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10041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FD6" w:rsidRDefault="00877FD6" w:rsidP="00877FD6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To recreate mode iii</w:t>
      </w:r>
      <w:proofErr w:type="gramStart"/>
      <w:r>
        <w:rPr>
          <w:rFonts w:ascii="Georgia" w:hAnsi="Georgia"/>
          <w:sz w:val="22"/>
          <w:szCs w:val="22"/>
        </w:rPr>
        <w:t>.,</w:t>
      </w:r>
      <w:proofErr w:type="gramEnd"/>
      <w:r>
        <w:rPr>
          <w:rFonts w:ascii="Georgia" w:hAnsi="Georgia"/>
          <w:sz w:val="22"/>
          <w:szCs w:val="22"/>
        </w:rPr>
        <w:t xml:space="preserve"> I will set the value of the float box to 500, and store this in the third preset setting.</w:t>
      </w:r>
    </w:p>
    <w:p w:rsidR="00877FD6" w:rsidRDefault="00877FD6" w:rsidP="00877FD6">
      <w:pPr>
        <w:pStyle w:val="ListParagraph"/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noProof/>
          <w:sz w:val="22"/>
          <w:szCs w:val="22"/>
          <w:lang w:eastAsia="en-US" w:bidi="ar-SA"/>
        </w:rPr>
        <w:drawing>
          <wp:inline distT="0" distB="0" distL="0" distR="0">
            <wp:extent cx="1786467" cy="2397225"/>
            <wp:effectExtent l="25400" t="0" r="0" b="0"/>
            <wp:docPr id="7" name="Picture 6" descr="preset demo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et demo7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6467" cy="239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FD6" w:rsidRDefault="00877FD6" w:rsidP="00877FD6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Now, thanks to the </w:t>
      </w:r>
      <w:r w:rsidR="00D04FB6" w:rsidRPr="00D04FB6">
        <w:rPr>
          <w:rFonts w:ascii="Courier New" w:hAnsi="Courier New"/>
          <w:sz w:val="22"/>
          <w:szCs w:val="22"/>
        </w:rPr>
        <w:t>preset</w:t>
      </w:r>
      <w:r>
        <w:rPr>
          <w:rFonts w:ascii="Georgia" w:hAnsi="Georgia"/>
          <w:sz w:val="22"/>
          <w:szCs w:val="22"/>
        </w:rPr>
        <w:t xml:space="preserve"> object I can switch between these three modes with one click, while the patch is running.</w:t>
      </w:r>
    </w:p>
    <w:p w:rsidR="00877FD6" w:rsidRDefault="00D04FB6" w:rsidP="00877FD6">
      <w:pPr>
        <w:pStyle w:val="ListParagraph"/>
        <w:numPr>
          <w:ilvl w:val="0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proofErr w:type="spellStart"/>
      <w:proofErr w:type="gramStart"/>
      <w:r w:rsidRPr="00D04FB6">
        <w:rPr>
          <w:rFonts w:ascii="Courier New" w:hAnsi="Courier New"/>
          <w:sz w:val="22"/>
          <w:szCs w:val="22"/>
        </w:rPr>
        <w:t>loadbang</w:t>
      </w:r>
      <w:proofErr w:type="spellEnd"/>
      <w:proofErr w:type="gramEnd"/>
    </w:p>
    <w:p w:rsidR="00877FD6" w:rsidRDefault="00877FD6" w:rsidP="00877FD6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The </w:t>
      </w:r>
      <w:proofErr w:type="spellStart"/>
      <w:r w:rsidRPr="00D04FB6">
        <w:rPr>
          <w:rFonts w:ascii="Courier New" w:hAnsi="Courier New"/>
          <w:sz w:val="22"/>
          <w:szCs w:val="22"/>
        </w:rPr>
        <w:t>loadbang</w:t>
      </w:r>
      <w:proofErr w:type="spellEnd"/>
      <w:r>
        <w:rPr>
          <w:rFonts w:ascii="Georgia" w:hAnsi="Georgia"/>
          <w:sz w:val="22"/>
          <w:szCs w:val="22"/>
        </w:rPr>
        <w:t xml:space="preserve"> object will trigger a bang as soon as the patch is opened.</w:t>
      </w:r>
    </w:p>
    <w:p w:rsidR="00877FD6" w:rsidRDefault="00877FD6" w:rsidP="00877FD6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Some considerations and caveats of </w:t>
      </w:r>
      <w:proofErr w:type="spellStart"/>
      <w:r w:rsidR="00D04FB6" w:rsidRPr="00D04FB6">
        <w:rPr>
          <w:rFonts w:ascii="Courier New" w:hAnsi="Courier New"/>
          <w:sz w:val="22"/>
          <w:szCs w:val="22"/>
        </w:rPr>
        <w:t>loadbang</w:t>
      </w:r>
      <w:r>
        <w:rPr>
          <w:rFonts w:ascii="Georgia" w:hAnsi="Georgia"/>
          <w:sz w:val="22"/>
          <w:szCs w:val="22"/>
        </w:rPr>
        <w:t>’s</w:t>
      </w:r>
      <w:proofErr w:type="spellEnd"/>
      <w:r>
        <w:rPr>
          <w:rFonts w:ascii="Georgia" w:hAnsi="Georgia"/>
          <w:sz w:val="22"/>
          <w:szCs w:val="22"/>
        </w:rPr>
        <w:t xml:space="preserve"> behavior:</w:t>
      </w:r>
    </w:p>
    <w:p w:rsidR="002467CC" w:rsidRDefault="00877FD6" w:rsidP="00877FD6">
      <w:pPr>
        <w:pStyle w:val="ListParagraph"/>
        <w:numPr>
          <w:ilvl w:val="2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The bang from </w:t>
      </w:r>
      <w:r w:rsidR="002467CC">
        <w:rPr>
          <w:rFonts w:ascii="Georgia" w:hAnsi="Georgia"/>
          <w:sz w:val="22"/>
          <w:szCs w:val="22"/>
        </w:rPr>
        <w:t>each</w:t>
      </w:r>
      <w:r>
        <w:rPr>
          <w:rFonts w:ascii="Georgia" w:hAnsi="Georgia"/>
          <w:sz w:val="22"/>
          <w:szCs w:val="22"/>
        </w:rPr>
        <w:t xml:space="preserve"> </w:t>
      </w:r>
      <w:r w:rsidRPr="002467CC">
        <w:rPr>
          <w:rFonts w:ascii="Georgia" w:hAnsi="Georgia"/>
          <w:b/>
          <w:sz w:val="22"/>
          <w:szCs w:val="22"/>
        </w:rPr>
        <w:t>individual</w:t>
      </w:r>
      <w:r>
        <w:rPr>
          <w:rFonts w:ascii="Georgia" w:hAnsi="Georgia"/>
          <w:sz w:val="22"/>
          <w:szCs w:val="22"/>
        </w:rPr>
        <w:t xml:space="preserve"> </w:t>
      </w:r>
      <w:proofErr w:type="spellStart"/>
      <w:r w:rsidR="00D04FB6" w:rsidRPr="00D04FB6">
        <w:rPr>
          <w:rFonts w:ascii="Courier New" w:hAnsi="Courier New"/>
          <w:sz w:val="22"/>
          <w:szCs w:val="22"/>
        </w:rPr>
        <w:t>loadbang</w:t>
      </w:r>
      <w:proofErr w:type="spellEnd"/>
      <w:r>
        <w:rPr>
          <w:rFonts w:ascii="Georgia" w:hAnsi="Georgia"/>
          <w:sz w:val="22"/>
          <w:szCs w:val="22"/>
        </w:rPr>
        <w:t xml:space="preserve"> will act in the usual </w:t>
      </w:r>
      <w:r>
        <w:rPr>
          <w:rFonts w:ascii="Georgia" w:hAnsi="Georgia"/>
          <w:b/>
          <w:sz w:val="22"/>
          <w:szCs w:val="22"/>
        </w:rPr>
        <w:t>right to left</w:t>
      </w:r>
      <w:r>
        <w:rPr>
          <w:rFonts w:ascii="Georgia" w:hAnsi="Georgia"/>
          <w:sz w:val="22"/>
          <w:szCs w:val="22"/>
        </w:rPr>
        <w:t xml:space="preserve"> sequence of Max’s execution order.</w:t>
      </w:r>
    </w:p>
    <w:p w:rsidR="002467CC" w:rsidRDefault="002467CC" w:rsidP="002467CC">
      <w:pPr>
        <w:pStyle w:val="ListParagraph"/>
        <w:spacing w:line="360" w:lineRule="auto"/>
        <w:ind w:left="1080"/>
        <w:rPr>
          <w:rFonts w:ascii="Georgia" w:hAnsi="Georgia"/>
          <w:sz w:val="22"/>
          <w:szCs w:val="22"/>
        </w:rPr>
      </w:pPr>
      <w:r>
        <w:rPr>
          <w:rFonts w:ascii="Georgia" w:hAnsi="Georgia"/>
          <w:noProof/>
          <w:sz w:val="22"/>
          <w:szCs w:val="22"/>
          <w:lang w:eastAsia="en-US" w:bidi="ar-SA"/>
        </w:rPr>
        <w:drawing>
          <wp:inline distT="0" distB="0" distL="0" distR="0">
            <wp:extent cx="1143671" cy="1253066"/>
            <wp:effectExtent l="25400" t="0" r="0" b="0"/>
            <wp:docPr id="8" name="Picture 7" descr="loadbang dem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bang demo1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671" cy="1253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Georgia" w:hAnsi="Georgia"/>
          <w:noProof/>
          <w:sz w:val="22"/>
          <w:szCs w:val="22"/>
          <w:lang w:eastAsia="en-US" w:bidi="ar-SA"/>
        </w:rPr>
        <w:drawing>
          <wp:inline distT="0" distB="0" distL="0" distR="0">
            <wp:extent cx="1718733" cy="1208939"/>
            <wp:effectExtent l="25400" t="0" r="8467" b="0"/>
            <wp:docPr id="9" name="Picture 8" descr="loadbang demo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bang demo1a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8541" cy="1208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7CC" w:rsidRDefault="002467CC" w:rsidP="002467CC">
      <w:pPr>
        <w:pStyle w:val="ListParagraph"/>
        <w:numPr>
          <w:ilvl w:val="2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The execution order of </w:t>
      </w:r>
      <w:r>
        <w:rPr>
          <w:rFonts w:ascii="Georgia" w:hAnsi="Georgia"/>
          <w:b/>
          <w:sz w:val="22"/>
          <w:szCs w:val="22"/>
        </w:rPr>
        <w:t>multiple</w:t>
      </w:r>
      <w:r>
        <w:rPr>
          <w:rFonts w:ascii="Georgia" w:hAnsi="Georgia"/>
          <w:sz w:val="22"/>
          <w:szCs w:val="22"/>
        </w:rPr>
        <w:t xml:space="preserve"> </w:t>
      </w:r>
      <w:proofErr w:type="spellStart"/>
      <w:r w:rsidR="00D04FB6" w:rsidRPr="00D04FB6">
        <w:rPr>
          <w:rFonts w:ascii="Courier New" w:hAnsi="Courier New"/>
          <w:sz w:val="22"/>
          <w:szCs w:val="22"/>
        </w:rPr>
        <w:t>loadbang</w:t>
      </w:r>
      <w:proofErr w:type="spellEnd"/>
      <w:r>
        <w:rPr>
          <w:rFonts w:ascii="Georgia" w:hAnsi="Georgia"/>
          <w:sz w:val="22"/>
          <w:szCs w:val="22"/>
        </w:rPr>
        <w:t xml:space="preserve"> objects follows the </w:t>
      </w:r>
      <w:r>
        <w:rPr>
          <w:rFonts w:ascii="Georgia" w:hAnsi="Georgia"/>
          <w:b/>
          <w:sz w:val="22"/>
          <w:szCs w:val="22"/>
        </w:rPr>
        <w:t>order in which they were created</w:t>
      </w:r>
      <w:r>
        <w:rPr>
          <w:rFonts w:ascii="Georgia" w:hAnsi="Georgia"/>
          <w:sz w:val="22"/>
          <w:szCs w:val="22"/>
        </w:rPr>
        <w:t>.</w:t>
      </w:r>
    </w:p>
    <w:p w:rsidR="002467CC" w:rsidRDefault="002467CC" w:rsidP="002467CC">
      <w:pPr>
        <w:pStyle w:val="ListParagraph"/>
        <w:numPr>
          <w:ilvl w:val="2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So, adding the following to our setup:</w:t>
      </w:r>
    </w:p>
    <w:p w:rsidR="002467CC" w:rsidRDefault="002467CC" w:rsidP="002467CC">
      <w:pPr>
        <w:pStyle w:val="ListParagraph"/>
        <w:spacing w:line="360" w:lineRule="auto"/>
        <w:ind w:left="1080"/>
        <w:rPr>
          <w:rFonts w:ascii="Georgia" w:hAnsi="Georgia"/>
          <w:sz w:val="22"/>
          <w:szCs w:val="22"/>
        </w:rPr>
      </w:pPr>
      <w:r>
        <w:rPr>
          <w:rFonts w:ascii="Georgia" w:hAnsi="Georgia"/>
          <w:noProof/>
          <w:sz w:val="22"/>
          <w:szCs w:val="22"/>
          <w:lang w:eastAsia="en-US" w:bidi="ar-SA"/>
        </w:rPr>
        <w:drawing>
          <wp:inline distT="0" distB="0" distL="0" distR="0">
            <wp:extent cx="2469895" cy="1583267"/>
            <wp:effectExtent l="25400" t="0" r="0" b="0"/>
            <wp:docPr id="10" name="Picture 9" descr="loadbang dem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bang demo2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66607" cy="158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7CC" w:rsidRDefault="002467CC" w:rsidP="002467CC">
      <w:pPr>
        <w:pStyle w:val="ListParagraph"/>
        <w:spacing w:line="360" w:lineRule="auto"/>
        <w:ind w:left="108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We would intuitively think that, working right to </w:t>
      </w:r>
      <w:proofErr w:type="gramStart"/>
      <w:r>
        <w:rPr>
          <w:rFonts w:ascii="Georgia" w:hAnsi="Georgia"/>
          <w:sz w:val="22"/>
          <w:szCs w:val="22"/>
        </w:rPr>
        <w:t>left</w:t>
      </w:r>
      <w:proofErr w:type="gramEnd"/>
      <w:r>
        <w:rPr>
          <w:rFonts w:ascii="Georgia" w:hAnsi="Georgia"/>
          <w:sz w:val="22"/>
          <w:szCs w:val="22"/>
        </w:rPr>
        <w:t xml:space="preserve"> as usual, in the Max window we would see 1, 1.5, 2, 2.5, etc.  But, since the </w:t>
      </w:r>
      <w:proofErr w:type="spellStart"/>
      <w:r w:rsidR="00D04FB6" w:rsidRPr="00D04FB6">
        <w:rPr>
          <w:rFonts w:ascii="Courier New" w:hAnsi="Courier New"/>
          <w:sz w:val="22"/>
          <w:szCs w:val="22"/>
        </w:rPr>
        <w:t>loadbang</w:t>
      </w:r>
      <w:proofErr w:type="spellEnd"/>
      <w:r>
        <w:rPr>
          <w:rFonts w:ascii="Georgia" w:hAnsi="Georgia"/>
          <w:sz w:val="22"/>
          <w:szCs w:val="22"/>
        </w:rPr>
        <w:t xml:space="preserve"> connected to 1.5, 2.5, </w:t>
      </w:r>
      <w:proofErr w:type="gramStart"/>
      <w:r>
        <w:rPr>
          <w:rFonts w:ascii="Georgia" w:hAnsi="Georgia"/>
          <w:sz w:val="22"/>
          <w:szCs w:val="22"/>
        </w:rPr>
        <w:t>3.5</w:t>
      </w:r>
      <w:proofErr w:type="gramEnd"/>
      <w:r>
        <w:rPr>
          <w:rFonts w:ascii="Georgia" w:hAnsi="Georgia"/>
          <w:sz w:val="22"/>
          <w:szCs w:val="22"/>
        </w:rPr>
        <w:t xml:space="preserve"> was created </w:t>
      </w:r>
      <w:r>
        <w:rPr>
          <w:rFonts w:ascii="Georgia" w:hAnsi="Georgia"/>
          <w:b/>
          <w:sz w:val="22"/>
          <w:szCs w:val="22"/>
        </w:rPr>
        <w:t>after</w:t>
      </w:r>
      <w:r>
        <w:rPr>
          <w:rFonts w:ascii="Georgia" w:hAnsi="Georgia"/>
          <w:sz w:val="22"/>
          <w:szCs w:val="22"/>
        </w:rPr>
        <w:t xml:space="preserve"> the </w:t>
      </w:r>
      <w:proofErr w:type="spellStart"/>
      <w:r w:rsidR="00D04FB6" w:rsidRPr="00D04FB6">
        <w:rPr>
          <w:rFonts w:ascii="Courier New" w:hAnsi="Courier New"/>
          <w:sz w:val="22"/>
          <w:szCs w:val="22"/>
        </w:rPr>
        <w:t>loadbang</w:t>
      </w:r>
      <w:proofErr w:type="spellEnd"/>
      <w:r>
        <w:rPr>
          <w:rFonts w:ascii="Georgia" w:hAnsi="Georgia"/>
          <w:sz w:val="22"/>
          <w:szCs w:val="22"/>
        </w:rPr>
        <w:t xml:space="preserve"> connected to 1, 2, 3, we get the following output:</w:t>
      </w:r>
    </w:p>
    <w:p w:rsidR="002467CC" w:rsidRDefault="002467CC" w:rsidP="002467CC">
      <w:pPr>
        <w:pStyle w:val="ListParagraph"/>
        <w:spacing w:line="360" w:lineRule="auto"/>
        <w:ind w:left="1080"/>
        <w:rPr>
          <w:rFonts w:ascii="Georgia" w:hAnsi="Georgia"/>
          <w:sz w:val="22"/>
          <w:szCs w:val="22"/>
        </w:rPr>
      </w:pPr>
      <w:r>
        <w:rPr>
          <w:rFonts w:ascii="Georgia" w:hAnsi="Georgia"/>
          <w:noProof/>
          <w:sz w:val="22"/>
          <w:szCs w:val="22"/>
          <w:lang w:eastAsia="en-US" w:bidi="ar-SA"/>
        </w:rPr>
        <w:drawing>
          <wp:inline distT="0" distB="0" distL="0" distR="0">
            <wp:extent cx="1435100" cy="1333500"/>
            <wp:effectExtent l="25400" t="0" r="0" b="0"/>
            <wp:docPr id="11" name="Picture 10" descr="loadbang dem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bang demo3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7CC" w:rsidRDefault="002467CC" w:rsidP="002467CC">
      <w:pPr>
        <w:pStyle w:val="ListParagraph"/>
        <w:numPr>
          <w:ilvl w:val="2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A solution to this would be to use one </w:t>
      </w:r>
      <w:proofErr w:type="spellStart"/>
      <w:r w:rsidR="00D04FB6" w:rsidRPr="00D04FB6">
        <w:rPr>
          <w:rFonts w:ascii="Courier New" w:hAnsi="Courier New"/>
          <w:sz w:val="22"/>
          <w:szCs w:val="22"/>
        </w:rPr>
        <w:t>loadbang</w:t>
      </w:r>
      <w:proofErr w:type="spellEnd"/>
      <w:r>
        <w:rPr>
          <w:rFonts w:ascii="Georgia" w:hAnsi="Georgia"/>
          <w:sz w:val="22"/>
          <w:szCs w:val="22"/>
        </w:rPr>
        <w:t xml:space="preserve"> and a </w:t>
      </w:r>
      <w:r w:rsidRPr="00D04FB6">
        <w:rPr>
          <w:rFonts w:ascii="Courier New" w:hAnsi="Courier New"/>
          <w:sz w:val="22"/>
          <w:szCs w:val="22"/>
        </w:rPr>
        <w:t>trigger</w:t>
      </w:r>
      <w:r>
        <w:rPr>
          <w:rFonts w:ascii="Georgia" w:hAnsi="Georgia"/>
          <w:sz w:val="22"/>
          <w:szCs w:val="22"/>
        </w:rPr>
        <w:t>:</w:t>
      </w:r>
    </w:p>
    <w:p w:rsidR="002467CC" w:rsidRDefault="002467CC" w:rsidP="002467CC">
      <w:pPr>
        <w:pStyle w:val="ListParagraph"/>
        <w:spacing w:line="360" w:lineRule="auto"/>
        <w:ind w:left="1080"/>
        <w:rPr>
          <w:rFonts w:ascii="Georgia" w:hAnsi="Georgia"/>
          <w:sz w:val="22"/>
          <w:szCs w:val="22"/>
        </w:rPr>
      </w:pPr>
      <w:r>
        <w:rPr>
          <w:rFonts w:ascii="Georgia" w:hAnsi="Georgia"/>
          <w:noProof/>
          <w:sz w:val="22"/>
          <w:szCs w:val="22"/>
          <w:lang w:eastAsia="en-US" w:bidi="ar-SA"/>
        </w:rPr>
        <w:drawing>
          <wp:inline distT="0" distB="0" distL="0" distR="0">
            <wp:extent cx="2543911" cy="1617133"/>
            <wp:effectExtent l="25400" t="0" r="0" b="0"/>
            <wp:docPr id="12" name="Picture 11" descr="loadbang demo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bang demo4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763" cy="1615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Georgia" w:hAnsi="Georgia"/>
          <w:noProof/>
          <w:sz w:val="22"/>
          <w:szCs w:val="22"/>
          <w:lang w:eastAsia="en-US" w:bidi="ar-SA"/>
        </w:rPr>
        <w:drawing>
          <wp:inline distT="0" distB="0" distL="0" distR="0">
            <wp:extent cx="1303867" cy="1213945"/>
            <wp:effectExtent l="25400" t="0" r="0" b="0"/>
            <wp:docPr id="13" name="Picture 12" descr="loadbang demo4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bang demo4a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03867" cy="121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7CC" w:rsidRDefault="00D04FB6" w:rsidP="002467CC">
      <w:pPr>
        <w:pStyle w:val="ListParagraph"/>
        <w:numPr>
          <w:ilvl w:val="0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proofErr w:type="gramStart"/>
      <w:r w:rsidRPr="00D04FB6">
        <w:rPr>
          <w:rFonts w:ascii="Courier New" w:hAnsi="Courier New"/>
          <w:sz w:val="22"/>
          <w:szCs w:val="22"/>
        </w:rPr>
        <w:t>counter</w:t>
      </w:r>
      <w:proofErr w:type="gramEnd"/>
    </w:p>
    <w:p w:rsidR="002467CC" w:rsidRDefault="002467CC" w:rsidP="002467CC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The </w:t>
      </w:r>
      <w:r w:rsidRPr="00D04FB6">
        <w:rPr>
          <w:rFonts w:ascii="Courier New" w:hAnsi="Courier New"/>
          <w:sz w:val="22"/>
          <w:szCs w:val="22"/>
        </w:rPr>
        <w:t>counter</w:t>
      </w:r>
      <w:r>
        <w:rPr>
          <w:rFonts w:ascii="Georgia" w:hAnsi="Georgia"/>
          <w:sz w:val="22"/>
          <w:szCs w:val="22"/>
        </w:rPr>
        <w:t xml:space="preserve"> object outputs sequential numbers, based on its creation arguments or input to its inlets.</w:t>
      </w:r>
    </w:p>
    <w:p w:rsidR="002467CC" w:rsidRDefault="002467CC" w:rsidP="002467CC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Created with </w:t>
      </w:r>
      <w:r>
        <w:rPr>
          <w:rFonts w:ascii="Georgia" w:hAnsi="Georgia"/>
          <w:b/>
          <w:sz w:val="22"/>
          <w:szCs w:val="22"/>
        </w:rPr>
        <w:t>no</w:t>
      </w:r>
      <w:r>
        <w:rPr>
          <w:rFonts w:ascii="Georgia" w:hAnsi="Georgia"/>
          <w:sz w:val="22"/>
          <w:szCs w:val="22"/>
        </w:rPr>
        <w:t xml:space="preserve"> arguments, the object will count up by 1, starting at 0.</w:t>
      </w:r>
    </w:p>
    <w:p w:rsidR="00E52F15" w:rsidRDefault="002467CC" w:rsidP="002467CC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Created with </w:t>
      </w:r>
      <w:r>
        <w:rPr>
          <w:rFonts w:ascii="Georgia" w:hAnsi="Georgia"/>
          <w:b/>
          <w:sz w:val="22"/>
          <w:szCs w:val="22"/>
        </w:rPr>
        <w:t>one</w:t>
      </w:r>
      <w:r>
        <w:rPr>
          <w:rFonts w:ascii="Georgia" w:hAnsi="Georgia"/>
          <w:sz w:val="22"/>
          <w:szCs w:val="22"/>
        </w:rPr>
        <w:t xml:space="preserve"> argument, </w:t>
      </w:r>
      <w:r w:rsidR="00E52F15">
        <w:rPr>
          <w:rFonts w:ascii="Georgia" w:hAnsi="Georgia"/>
          <w:sz w:val="22"/>
          <w:szCs w:val="22"/>
        </w:rPr>
        <w:t xml:space="preserve">the object will count from 0 to the </w:t>
      </w:r>
      <w:r w:rsidR="00E52F15" w:rsidRPr="00E52F15">
        <w:rPr>
          <w:rFonts w:ascii="Georgia" w:hAnsi="Georgia"/>
          <w:b/>
          <w:sz w:val="22"/>
          <w:szCs w:val="22"/>
        </w:rPr>
        <w:t>argument value</w:t>
      </w:r>
      <w:r w:rsidR="00E52F15">
        <w:rPr>
          <w:rFonts w:ascii="Georgia" w:hAnsi="Georgia"/>
          <w:sz w:val="22"/>
          <w:szCs w:val="22"/>
        </w:rPr>
        <w:t xml:space="preserve">.  Keep in mind that this is distinct from an object like </w:t>
      </w:r>
      <w:r w:rsidR="00E52F15" w:rsidRPr="00D04FB6">
        <w:rPr>
          <w:rFonts w:ascii="Courier New" w:hAnsi="Courier New"/>
          <w:sz w:val="22"/>
          <w:szCs w:val="22"/>
        </w:rPr>
        <w:t>random</w:t>
      </w:r>
      <w:r w:rsidR="00E52F15">
        <w:rPr>
          <w:rFonts w:ascii="Georgia" w:hAnsi="Georgia"/>
          <w:sz w:val="22"/>
          <w:szCs w:val="22"/>
        </w:rPr>
        <w:t xml:space="preserve">, which outputs from 0 to </w:t>
      </w:r>
      <w:r w:rsidR="00E52F15">
        <w:rPr>
          <w:rFonts w:ascii="Georgia" w:hAnsi="Georgia"/>
          <w:i/>
          <w:sz w:val="22"/>
          <w:szCs w:val="22"/>
        </w:rPr>
        <w:t>n</w:t>
      </w:r>
      <w:r w:rsidR="00E52F15">
        <w:rPr>
          <w:rFonts w:ascii="Georgia" w:hAnsi="Georgia"/>
          <w:sz w:val="22"/>
          <w:szCs w:val="22"/>
        </w:rPr>
        <w:t xml:space="preserve">-1; </w:t>
      </w:r>
      <w:r w:rsidR="00D04FB6" w:rsidRPr="00D04FB6">
        <w:rPr>
          <w:rFonts w:ascii="Courier New" w:hAnsi="Courier New"/>
          <w:sz w:val="22"/>
          <w:szCs w:val="22"/>
        </w:rPr>
        <w:t>counter</w:t>
      </w:r>
      <w:r w:rsidR="00E52F15">
        <w:rPr>
          <w:rFonts w:ascii="Georgia" w:hAnsi="Georgia"/>
          <w:sz w:val="22"/>
          <w:szCs w:val="22"/>
        </w:rPr>
        <w:t xml:space="preserve"> outputs from 0 to </w:t>
      </w:r>
      <w:r w:rsidR="00E52F15">
        <w:rPr>
          <w:rFonts w:ascii="Georgia" w:hAnsi="Georgia"/>
          <w:i/>
          <w:sz w:val="22"/>
          <w:szCs w:val="22"/>
        </w:rPr>
        <w:t>n</w:t>
      </w:r>
      <w:r w:rsidR="00E52F15">
        <w:rPr>
          <w:rFonts w:ascii="Georgia" w:hAnsi="Georgia"/>
          <w:sz w:val="22"/>
          <w:szCs w:val="22"/>
        </w:rPr>
        <w:t>.</w:t>
      </w:r>
    </w:p>
    <w:p w:rsidR="00E52F15" w:rsidRDefault="00E52F15" w:rsidP="002467CC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Created with </w:t>
      </w:r>
      <w:r>
        <w:rPr>
          <w:rFonts w:ascii="Georgia" w:hAnsi="Georgia"/>
          <w:b/>
          <w:sz w:val="22"/>
          <w:szCs w:val="22"/>
        </w:rPr>
        <w:t>two</w:t>
      </w:r>
      <w:r>
        <w:rPr>
          <w:rFonts w:ascii="Georgia" w:hAnsi="Georgia"/>
          <w:sz w:val="22"/>
          <w:szCs w:val="22"/>
        </w:rPr>
        <w:t xml:space="preserve"> arguments, the object will count from the lower value to the higher value by 1.  Keep in mind, that even if the higher value is entered first, </w:t>
      </w:r>
      <w:r w:rsidR="00D04FB6" w:rsidRPr="00D04FB6">
        <w:rPr>
          <w:rFonts w:ascii="Courier New" w:hAnsi="Courier New"/>
          <w:sz w:val="22"/>
          <w:szCs w:val="22"/>
        </w:rPr>
        <w:t>counter</w:t>
      </w:r>
      <w:r>
        <w:rPr>
          <w:rFonts w:ascii="Georgia" w:hAnsi="Georgia"/>
          <w:sz w:val="22"/>
          <w:szCs w:val="22"/>
        </w:rPr>
        <w:t xml:space="preserve"> will begin at the lower value.</w:t>
      </w:r>
    </w:p>
    <w:p w:rsidR="00E52F15" w:rsidRDefault="00E52F15" w:rsidP="00E52F15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Created with </w:t>
      </w:r>
      <w:r>
        <w:rPr>
          <w:rFonts w:ascii="Georgia" w:hAnsi="Georgia"/>
          <w:b/>
          <w:sz w:val="22"/>
          <w:szCs w:val="22"/>
        </w:rPr>
        <w:t>three</w:t>
      </w:r>
      <w:r>
        <w:rPr>
          <w:rFonts w:ascii="Georgia" w:hAnsi="Georgia"/>
          <w:sz w:val="22"/>
          <w:szCs w:val="22"/>
        </w:rPr>
        <w:t xml:space="preserve"> arguments, the behavior of </w:t>
      </w:r>
      <w:r w:rsidR="00D04FB6" w:rsidRPr="00D04FB6">
        <w:rPr>
          <w:rFonts w:ascii="Courier New" w:hAnsi="Courier New"/>
          <w:sz w:val="22"/>
          <w:szCs w:val="22"/>
        </w:rPr>
        <w:t>counter</w:t>
      </w:r>
      <w:r>
        <w:rPr>
          <w:rFonts w:ascii="Georgia" w:hAnsi="Georgia"/>
          <w:sz w:val="22"/>
          <w:szCs w:val="22"/>
        </w:rPr>
        <w:t xml:space="preserve"> becomes divergent; the first of the three arguments will set a loop ‘mode’:</w:t>
      </w:r>
    </w:p>
    <w:p w:rsidR="00E52F15" w:rsidRDefault="00E52F15" w:rsidP="00E52F15">
      <w:pPr>
        <w:pStyle w:val="ListParagraph"/>
        <w:numPr>
          <w:ilvl w:val="2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0 – </w:t>
      </w:r>
      <w:r w:rsidR="00D04FB6" w:rsidRPr="00D04FB6">
        <w:rPr>
          <w:rFonts w:ascii="Courier New" w:hAnsi="Courier New"/>
          <w:sz w:val="22"/>
          <w:szCs w:val="22"/>
        </w:rPr>
        <w:t>counter</w:t>
      </w:r>
      <w:r>
        <w:rPr>
          <w:rFonts w:ascii="Georgia" w:hAnsi="Georgia"/>
          <w:sz w:val="22"/>
          <w:szCs w:val="22"/>
        </w:rPr>
        <w:t xml:space="preserve"> will count from the lower value to the higher value by 1, then return to the lower value.</w:t>
      </w:r>
    </w:p>
    <w:p w:rsidR="00E52F15" w:rsidRDefault="00E52F15" w:rsidP="00E52F15">
      <w:pPr>
        <w:pStyle w:val="ListParagraph"/>
        <w:numPr>
          <w:ilvl w:val="2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1 – </w:t>
      </w:r>
      <w:r w:rsidR="00D04FB6" w:rsidRPr="00D04FB6">
        <w:rPr>
          <w:rFonts w:ascii="Courier New" w:hAnsi="Courier New"/>
          <w:sz w:val="22"/>
          <w:szCs w:val="22"/>
        </w:rPr>
        <w:t>counter</w:t>
      </w:r>
      <w:r>
        <w:rPr>
          <w:rFonts w:ascii="Georgia" w:hAnsi="Georgia"/>
          <w:sz w:val="22"/>
          <w:szCs w:val="22"/>
        </w:rPr>
        <w:t xml:space="preserve"> will count from higher to lower, and return to the higher value.</w:t>
      </w:r>
    </w:p>
    <w:p w:rsidR="00E52F15" w:rsidRDefault="00E52F15" w:rsidP="00E52F15">
      <w:pPr>
        <w:pStyle w:val="ListParagraph"/>
        <w:numPr>
          <w:ilvl w:val="2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2 – </w:t>
      </w:r>
      <w:r w:rsidR="00D04FB6" w:rsidRPr="00D04FB6">
        <w:rPr>
          <w:rFonts w:ascii="Courier New" w:hAnsi="Courier New"/>
          <w:sz w:val="22"/>
          <w:szCs w:val="22"/>
        </w:rPr>
        <w:t>counter</w:t>
      </w:r>
      <w:r>
        <w:rPr>
          <w:rFonts w:ascii="Georgia" w:hAnsi="Georgia"/>
          <w:sz w:val="22"/>
          <w:szCs w:val="22"/>
        </w:rPr>
        <w:t xml:space="preserve"> will count from lower, to higher, then back down to lower.</w:t>
      </w:r>
    </w:p>
    <w:p w:rsidR="00E52F15" w:rsidRDefault="00E52F15" w:rsidP="00E52F15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A bang to the leftmost inlet will advance the </w:t>
      </w:r>
      <w:r w:rsidR="00D04FB6" w:rsidRPr="00D04FB6">
        <w:rPr>
          <w:rFonts w:ascii="Courier New" w:hAnsi="Courier New"/>
          <w:sz w:val="22"/>
          <w:szCs w:val="22"/>
        </w:rPr>
        <w:t>counter</w:t>
      </w:r>
      <w:r>
        <w:rPr>
          <w:rFonts w:ascii="Georgia" w:hAnsi="Georgia"/>
          <w:sz w:val="22"/>
          <w:szCs w:val="22"/>
        </w:rPr>
        <w:t>.</w:t>
      </w:r>
    </w:p>
    <w:p w:rsidR="00E52F15" w:rsidRDefault="00E52F15" w:rsidP="00E52F15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Sending a value to the rightmost inlet will reset the maximum value of the object.</w:t>
      </w:r>
    </w:p>
    <w:p w:rsidR="00E52F15" w:rsidRDefault="00E52F15" w:rsidP="00E52F15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Explore the help file for information on </w:t>
      </w:r>
      <w:r w:rsidR="00D04FB6" w:rsidRPr="00D04FB6">
        <w:rPr>
          <w:rFonts w:ascii="Courier New" w:hAnsi="Courier New"/>
          <w:sz w:val="22"/>
          <w:szCs w:val="22"/>
        </w:rPr>
        <w:t>counter</w:t>
      </w:r>
      <w:r>
        <w:rPr>
          <w:rFonts w:ascii="Georgia" w:hAnsi="Georgia"/>
          <w:sz w:val="22"/>
          <w:szCs w:val="22"/>
        </w:rPr>
        <w:t>’s more specialized inlets and outlets.</w:t>
      </w:r>
    </w:p>
    <w:p w:rsidR="00344208" w:rsidRDefault="00D04FB6" w:rsidP="00E52F15">
      <w:pPr>
        <w:pStyle w:val="ListParagraph"/>
        <w:numPr>
          <w:ilvl w:val="0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proofErr w:type="gramStart"/>
      <w:r w:rsidRPr="00D04FB6">
        <w:rPr>
          <w:rFonts w:ascii="Courier New" w:hAnsi="Courier New"/>
          <w:sz w:val="22"/>
          <w:szCs w:val="22"/>
        </w:rPr>
        <w:t>key</w:t>
      </w:r>
      <w:proofErr w:type="gramEnd"/>
    </w:p>
    <w:p w:rsidR="00344208" w:rsidRDefault="00344208" w:rsidP="00344208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proofErr w:type="gramStart"/>
      <w:r w:rsidRPr="00D04FB6">
        <w:rPr>
          <w:rFonts w:ascii="Courier New" w:hAnsi="Courier New"/>
          <w:sz w:val="22"/>
          <w:szCs w:val="22"/>
        </w:rPr>
        <w:t>key</w:t>
      </w:r>
      <w:proofErr w:type="gramEnd"/>
      <w:r>
        <w:rPr>
          <w:rFonts w:ascii="Georgia" w:hAnsi="Georgia"/>
          <w:sz w:val="22"/>
          <w:szCs w:val="22"/>
        </w:rPr>
        <w:t xml:space="preserve"> responds to typing on the keyboard, and reports the ASCII value of the last key pressed.</w:t>
      </w:r>
    </w:p>
    <w:p w:rsidR="00344208" w:rsidRDefault="00344208" w:rsidP="00344208">
      <w:pPr>
        <w:pStyle w:val="ListParagraph"/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noProof/>
          <w:sz w:val="22"/>
          <w:szCs w:val="22"/>
          <w:lang w:eastAsia="en-US" w:bidi="ar-SA"/>
        </w:rPr>
        <w:drawing>
          <wp:inline distT="0" distB="0" distL="0" distR="0">
            <wp:extent cx="1405467" cy="943671"/>
            <wp:effectExtent l="25400" t="0" r="0" b="0"/>
            <wp:docPr id="14" name="Picture 13" descr="key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y1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05467" cy="943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208" w:rsidRDefault="00344208" w:rsidP="00344208">
      <w:pPr>
        <w:pStyle w:val="ListParagraph"/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Notice that I have also added the </w:t>
      </w:r>
      <w:proofErr w:type="spellStart"/>
      <w:r>
        <w:rPr>
          <w:rFonts w:ascii="Georgia" w:hAnsi="Georgia"/>
          <w:i/>
          <w:sz w:val="22"/>
          <w:szCs w:val="22"/>
        </w:rPr>
        <w:t>itoa</w:t>
      </w:r>
      <w:proofErr w:type="spellEnd"/>
      <w:r>
        <w:rPr>
          <w:rFonts w:ascii="Georgia" w:hAnsi="Georgia"/>
          <w:sz w:val="22"/>
          <w:szCs w:val="22"/>
        </w:rPr>
        <w:t xml:space="preserve"> object, which translates numbers into their equivalent ASCII characters, to reflect in the patch what key was just pressed.</w:t>
      </w:r>
    </w:p>
    <w:p w:rsidR="00344208" w:rsidRDefault="00344208" w:rsidP="00344208">
      <w:pPr>
        <w:pStyle w:val="ListParagraph"/>
        <w:numPr>
          <w:ilvl w:val="1"/>
          <w:numId w:val="11"/>
        </w:numPr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Using the numerical output of </w:t>
      </w:r>
      <w:r w:rsidR="00D04FB6" w:rsidRPr="00D04FB6">
        <w:rPr>
          <w:rFonts w:ascii="Courier New" w:hAnsi="Courier New"/>
          <w:sz w:val="22"/>
          <w:szCs w:val="22"/>
        </w:rPr>
        <w:t>key</w:t>
      </w:r>
      <w:r>
        <w:rPr>
          <w:rFonts w:ascii="Georgia" w:hAnsi="Georgia"/>
          <w:sz w:val="22"/>
          <w:szCs w:val="22"/>
        </w:rPr>
        <w:t xml:space="preserve"> and a </w:t>
      </w:r>
      <w:r w:rsidRPr="00D04FB6">
        <w:rPr>
          <w:rFonts w:ascii="Courier New" w:hAnsi="Courier New"/>
          <w:sz w:val="22"/>
          <w:szCs w:val="22"/>
        </w:rPr>
        <w:t>select</w:t>
      </w:r>
      <w:r>
        <w:rPr>
          <w:rFonts w:ascii="Georgia" w:hAnsi="Georgia"/>
          <w:sz w:val="22"/>
          <w:szCs w:val="22"/>
        </w:rPr>
        <w:t xml:space="preserve"> object, we can connect specific keystrokes with a trigger inside the patch.</w:t>
      </w:r>
    </w:p>
    <w:p w:rsidR="00853E49" w:rsidRPr="00344208" w:rsidRDefault="00A627C7" w:rsidP="00344208">
      <w:pPr>
        <w:pStyle w:val="ListParagraph"/>
        <w:spacing w:line="360" w:lineRule="auto"/>
        <w:rPr>
          <w:rFonts w:ascii="Georgia" w:hAnsi="Georgia"/>
          <w:sz w:val="22"/>
          <w:szCs w:val="22"/>
        </w:rPr>
      </w:pPr>
      <w:r>
        <w:rPr>
          <w:rFonts w:ascii="Georgia" w:hAnsi="Georgia"/>
          <w:noProof/>
          <w:sz w:val="22"/>
          <w:szCs w:val="22"/>
          <w:lang w:eastAsia="en-US" w:bidi="ar-SA"/>
        </w:rPr>
        <w:drawing>
          <wp:inline distT="0" distB="0" distL="0" distR="0">
            <wp:extent cx="2074664" cy="2159000"/>
            <wp:effectExtent l="25400" t="0" r="8136" b="0"/>
            <wp:docPr id="15" name="Picture 14" descr="key dem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y demo2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74664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3E49" w:rsidRPr="00344208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imSun">
    <w:charset w:val="00"/>
    <w:family w:val="auto"/>
    <w:pitch w:val="variable"/>
    <w:sig w:usb0="00000000" w:usb1="00000000" w:usb2="00000000" w:usb3="00000000" w:csb0="00000000" w:csb1="00000000"/>
  </w:font>
  <w:font w:name="Mangal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crosoft YaHei">
    <w:charset w:val="00"/>
    <w:family w:val="auto"/>
    <w:pitch w:val="variable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784A1D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57AB0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0616F40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A8B248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7A8F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64ADF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EC72923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9DBEE82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A2A0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208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8BE8E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multilevel"/>
    <w:tmpl w:val="E91EC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06C15D0E"/>
    <w:multiLevelType w:val="multilevel"/>
    <w:tmpl w:val="A5A8AC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06C252B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21EF0DEF"/>
    <w:multiLevelType w:val="multilevel"/>
    <w:tmpl w:val="E91EC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2E9D04B2"/>
    <w:multiLevelType w:val="multilevel"/>
    <w:tmpl w:val="E91EC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318A2DC8"/>
    <w:multiLevelType w:val="multilevel"/>
    <w:tmpl w:val="E91EC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3FF428CC"/>
    <w:multiLevelType w:val="multilevel"/>
    <w:tmpl w:val="E91EC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76975B1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14"/>
  </w:num>
  <w:num w:numId="5">
    <w:abstractNumId w:val="15"/>
  </w:num>
  <w:num w:numId="6">
    <w:abstractNumId w:val="22"/>
  </w:num>
  <w:num w:numId="7">
    <w:abstractNumId w:val="20"/>
  </w:num>
  <w:num w:numId="8">
    <w:abstractNumId w:val="17"/>
  </w:num>
  <w:num w:numId="9">
    <w:abstractNumId w:val="19"/>
  </w:num>
  <w:num w:numId="10">
    <w:abstractNumId w:val="21"/>
  </w:num>
  <w:num w:numId="11">
    <w:abstractNumId w:val="18"/>
  </w:num>
  <w:num w:numId="12">
    <w:abstractNumId w:val="16"/>
  </w:num>
  <w:num w:numId="13">
    <w:abstractNumId w:val="10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 w:grammar="clean"/>
  <w:stylePaneFormatFilter w:val="0000"/>
  <w:revisionView w:insDel="0" w:formatting="0"/>
  <w:defaultTabStop w:val="709"/>
  <w:defaultTableStyle w:val="Default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pos w:val="beneathText"/>
  </w:footnotePr>
  <w:compat>
    <w:spaceForUL/>
    <w:balanceSingleByteDoubleByteWidth/>
    <w:doNotLeaveBackslashAlone/>
    <w:ulTrailSpace/>
    <w:adjustLineHeightInTable/>
  </w:compat>
  <w:rsids>
    <w:rsidRoot w:val="00F670B6"/>
    <w:rsid w:val="002467CC"/>
    <w:rsid w:val="00344208"/>
    <w:rsid w:val="00853E49"/>
    <w:rsid w:val="00877FD6"/>
    <w:rsid w:val="00A627C7"/>
    <w:rsid w:val="00D04FB6"/>
    <w:rsid w:val="00E15A0E"/>
    <w:rsid w:val="00E52F15"/>
    <w:rsid w:val="00F670B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Default">
    <w:name w:val="Default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Absatz-Standardschriftar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Default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body">
    <w:name w:val="Text body"/>
    <w:basedOn w:val="Default"/>
    <w:link w:val="TextbodyChar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Default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Default"/>
    <w:pPr>
      <w:suppressLineNumbers/>
    </w:pPr>
  </w:style>
  <w:style w:type="paragraph" w:styleId="ListParagraph">
    <w:name w:val="List Paragraph"/>
    <w:basedOn w:val="Default"/>
    <w:rsid w:val="00853E49"/>
    <w:pPr>
      <w:ind w:left="720"/>
      <w:contextualSpacing/>
    </w:pPr>
  </w:style>
  <w:style w:type="character" w:customStyle="1" w:styleId="TextbodyChar">
    <w:name w:val="Text body Char"/>
    <w:basedOn w:val="Absatz-Standardschriftart"/>
    <w:link w:val="Textbody"/>
    <w:rsid w:val="00F670B6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541</Words>
  <Characters>3088</Characters>
  <Application>Microsoft Word 12.1.0</Application>
  <DocSecurity>0</DocSecurity>
  <Lines>25</Lines>
  <Paragraphs>6</Paragraphs>
  <ScaleCrop>false</ScaleCrop>
  <Company>University of Iowa</Company>
  <LinksUpToDate>false</LinksUpToDate>
  <CharactersWithSpaces>3792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Frantz</dc:creator>
  <cp:keywords/>
  <cp:lastModifiedBy>IowaEMS</cp:lastModifiedBy>
  <cp:revision>4</cp:revision>
  <cp:lastPrinted>1601-01-01T00:00:00Z</cp:lastPrinted>
  <dcterms:created xsi:type="dcterms:W3CDTF">2013-03-08T20:12:00Z</dcterms:created>
  <dcterms:modified xsi:type="dcterms:W3CDTF">2013-03-08T21:04:00Z</dcterms:modified>
</cp:coreProperties>
</file>